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266E1C0B" w:rsidR="00132E50" w:rsidRPr="00EC4853" w:rsidRDefault="00132E50" w:rsidP="00AC05BA">
      <w:pPr>
        <w:pStyle w:val="Ttulo"/>
        <w:jc w:val="right"/>
        <w:rPr>
          <w:rFonts w:ascii="Calibri" w:hAnsi="Calibri" w:cs="Calibri"/>
          <w:bCs/>
          <w:sz w:val="24"/>
        </w:rPr>
      </w:pPr>
      <w:r w:rsidRPr="005711D8">
        <w:rPr>
          <w:rFonts w:ascii="Calibri" w:hAnsi="Calibri" w:cs="Calibri"/>
          <w:bCs/>
          <w:sz w:val="24"/>
        </w:rPr>
        <w:t xml:space="preserve">PREGÃO </w:t>
      </w:r>
      <w:r w:rsidRPr="00EC4853">
        <w:rPr>
          <w:rFonts w:ascii="Calibri" w:hAnsi="Calibri" w:cs="Calibri"/>
          <w:bCs/>
          <w:sz w:val="24"/>
        </w:rPr>
        <w:t>ELETRÔNICO nº</w:t>
      </w:r>
      <w:r w:rsidR="00084926" w:rsidRPr="00EC4853">
        <w:rPr>
          <w:rFonts w:ascii="Calibri" w:hAnsi="Calibri" w:cs="Calibri"/>
          <w:bCs/>
          <w:sz w:val="24"/>
        </w:rPr>
        <w:t xml:space="preserve"> </w:t>
      </w:r>
      <w:r w:rsidR="00F2392A" w:rsidRPr="00EC4853">
        <w:rPr>
          <w:rFonts w:ascii="Calibri" w:hAnsi="Calibri" w:cs="Calibri"/>
          <w:bCs/>
          <w:sz w:val="24"/>
        </w:rPr>
        <w:t>0</w:t>
      </w:r>
      <w:r w:rsidR="00EC4853" w:rsidRPr="00EC4853">
        <w:rPr>
          <w:rFonts w:ascii="Calibri" w:hAnsi="Calibri" w:cs="Calibri"/>
          <w:bCs/>
          <w:sz w:val="24"/>
        </w:rPr>
        <w:t>773</w:t>
      </w:r>
      <w:r w:rsidR="00F2392A" w:rsidRPr="00EC4853">
        <w:rPr>
          <w:rFonts w:ascii="Calibri" w:hAnsi="Calibri" w:cs="Calibri"/>
          <w:bCs/>
          <w:sz w:val="24"/>
        </w:rPr>
        <w:t>/20</w:t>
      </w:r>
      <w:r w:rsidR="00095A81" w:rsidRPr="00EC4853">
        <w:rPr>
          <w:rFonts w:ascii="Calibri" w:hAnsi="Calibri" w:cs="Calibri"/>
          <w:bCs/>
          <w:sz w:val="24"/>
        </w:rPr>
        <w:t>2</w:t>
      </w:r>
      <w:r w:rsidR="00EC4853" w:rsidRPr="00EC4853">
        <w:rPr>
          <w:rFonts w:ascii="Calibri" w:hAnsi="Calibri" w:cs="Calibri"/>
          <w:bCs/>
          <w:sz w:val="24"/>
        </w:rPr>
        <w:t>1</w:t>
      </w:r>
    </w:p>
    <w:p w14:paraId="5CA63CF5" w14:textId="77777777" w:rsidR="00AC05BA" w:rsidRDefault="00AC05BA" w:rsidP="00132E50">
      <w:pPr>
        <w:pStyle w:val="Ttulo1"/>
        <w:numPr>
          <w:ilvl w:val="0"/>
          <w:numId w:val="0"/>
        </w:numPr>
        <w:tabs>
          <w:tab w:val="left" w:pos="1134"/>
        </w:tabs>
        <w:jc w:val="center"/>
        <w:rPr>
          <w:rFonts w:ascii="Calibri" w:hAnsi="Calibri" w:cs="Calibri"/>
          <w:bCs/>
          <w:szCs w:val="24"/>
        </w:rPr>
      </w:pPr>
    </w:p>
    <w:p w14:paraId="29B3E978" w14:textId="707D6D7A" w:rsidR="00132E50" w:rsidRPr="005711D8" w:rsidRDefault="00132E50" w:rsidP="00132E50">
      <w:pPr>
        <w:pStyle w:val="Ttulo1"/>
        <w:numPr>
          <w:ilvl w:val="0"/>
          <w:numId w:val="0"/>
        </w:numPr>
        <w:tabs>
          <w:tab w:val="left" w:pos="1134"/>
        </w:tabs>
        <w:jc w:val="center"/>
        <w:rPr>
          <w:rFonts w:ascii="Calibri" w:hAnsi="Calibri" w:cs="Calibri"/>
          <w:bCs/>
          <w:szCs w:val="24"/>
        </w:rPr>
      </w:pPr>
      <w:r w:rsidRPr="00EC4853">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55BD8A7B" w14:textId="77777777" w:rsidR="00AC05BA" w:rsidRDefault="00AC05BA" w:rsidP="00F04A4C">
      <w:pPr>
        <w:pStyle w:val="Ttulo5"/>
        <w:numPr>
          <w:ilvl w:val="0"/>
          <w:numId w:val="0"/>
        </w:numPr>
        <w:tabs>
          <w:tab w:val="clear" w:pos="1152"/>
          <w:tab w:val="left" w:pos="1134"/>
        </w:tabs>
        <w:jc w:val="both"/>
        <w:rPr>
          <w:rFonts w:ascii="Calibri" w:hAnsi="Calibri"/>
          <w:sz w:val="22"/>
          <w:szCs w:val="22"/>
        </w:rPr>
      </w:pPr>
    </w:p>
    <w:p w14:paraId="2BF64985" w14:textId="77777777" w:rsidR="00AC05BA" w:rsidRDefault="00AC05BA" w:rsidP="00AC05BA">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54651FDF" w14:textId="77777777" w:rsidR="00AC05BA" w:rsidRDefault="00AC05BA" w:rsidP="00F04A4C">
      <w:pPr>
        <w:pStyle w:val="Ttulo5"/>
        <w:numPr>
          <w:ilvl w:val="0"/>
          <w:numId w:val="0"/>
        </w:numPr>
        <w:tabs>
          <w:tab w:val="clear" w:pos="1152"/>
          <w:tab w:val="left" w:pos="1134"/>
        </w:tabs>
        <w:jc w:val="both"/>
        <w:rPr>
          <w:rFonts w:ascii="Calibri" w:hAnsi="Calibri"/>
          <w:sz w:val="22"/>
          <w:szCs w:val="22"/>
        </w:rPr>
      </w:pPr>
    </w:p>
    <w:p w14:paraId="7E4284CF" w14:textId="637681F9"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D063537" w:rsidR="00D83709" w:rsidRDefault="00E93F09"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05BA">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2A9C62E1" w:rsidR="0034514C" w:rsidRPr="00AE67EB" w:rsidRDefault="00AC05BA" w:rsidP="0034514C">
      <w:pPr>
        <w:ind w:right="27"/>
        <w:jc w:val="center"/>
        <w:rPr>
          <w:rFonts w:ascii="Calibri" w:hAnsi="Calibri" w:cs="Calibri"/>
          <w:b/>
          <w:bCs/>
          <w:sz w:val="22"/>
          <w:szCs w:val="22"/>
        </w:rPr>
      </w:pPr>
      <w:r>
        <w:rPr>
          <w:rFonts w:ascii="Calibri" w:hAnsi="Calibri" w:cs="Calibri"/>
          <w:b/>
          <w:bCs/>
          <w:sz w:val="22"/>
          <w:szCs w:val="22"/>
        </w:rPr>
        <w:t xml:space="preserve">C B </w:t>
      </w:r>
      <w:r w:rsidR="00E93F09">
        <w:rPr>
          <w:rFonts w:ascii="Calibri" w:hAnsi="Calibri" w:cs="Calibri"/>
          <w:b/>
          <w:bCs/>
          <w:sz w:val="22"/>
          <w:szCs w:val="22"/>
        </w:rPr>
        <w:t>DOS SANTOS INFORMÁTICA</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01C926ED" w14:textId="77777777" w:rsidR="00AC05BA" w:rsidRDefault="00AC05BA" w:rsidP="0034514C">
      <w:pPr>
        <w:ind w:right="27"/>
        <w:jc w:val="center"/>
        <w:rPr>
          <w:rFonts w:ascii="Calibri" w:hAnsi="Calibri" w:cs="Calibri"/>
          <w:i/>
          <w:iCs/>
          <w:sz w:val="22"/>
        </w:rPr>
      </w:pPr>
    </w:p>
    <w:p w14:paraId="7B3003E4" w14:textId="1CE715C3" w:rsid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83A8E24" w14:textId="0AE57376" w:rsidR="00AC05BA" w:rsidRPr="00E93F09" w:rsidRDefault="00AC05BA" w:rsidP="0034514C">
      <w:pPr>
        <w:ind w:right="27"/>
        <w:jc w:val="center"/>
        <w:rPr>
          <w:rFonts w:ascii="Calibri" w:hAnsi="Calibri" w:cs="Calibri"/>
          <w:b/>
          <w:bCs/>
          <w:sz w:val="22"/>
        </w:rPr>
      </w:pPr>
      <w:r w:rsidRPr="00E93F09">
        <w:rPr>
          <w:rFonts w:ascii="Calibri" w:hAnsi="Calibri" w:cs="Calibri"/>
          <w:b/>
          <w:bCs/>
          <w:sz w:val="22"/>
        </w:rPr>
        <w:t>ENGDTP&amp;MULTIMIDIA COM</w:t>
      </w:r>
      <w:r w:rsidR="00E93F09" w:rsidRPr="00E93F09">
        <w:rPr>
          <w:rFonts w:ascii="Calibri" w:hAnsi="Calibri" w:cs="Calibri"/>
          <w:b/>
          <w:bCs/>
          <w:sz w:val="22"/>
        </w:rPr>
        <w:t>.</w:t>
      </w:r>
      <w:r w:rsidRPr="00E93F09">
        <w:rPr>
          <w:rFonts w:ascii="Calibri" w:hAnsi="Calibri" w:cs="Calibri"/>
          <w:b/>
          <w:bCs/>
          <w:sz w:val="22"/>
        </w:rPr>
        <w:t xml:space="preserve"> E PRESTAÇÃO DE SERV</w:t>
      </w:r>
      <w:r w:rsidR="00E93F09" w:rsidRPr="00E93F09">
        <w:rPr>
          <w:rFonts w:ascii="Calibri" w:hAnsi="Calibri" w:cs="Calibri"/>
          <w:b/>
          <w:bCs/>
          <w:sz w:val="22"/>
        </w:rPr>
        <w:t>.</w:t>
      </w:r>
      <w:r w:rsidRPr="00E93F09">
        <w:rPr>
          <w:rFonts w:ascii="Calibri" w:hAnsi="Calibri" w:cs="Calibri"/>
          <w:b/>
          <w:bCs/>
          <w:sz w:val="22"/>
        </w:rPr>
        <w:t xml:space="preserve"> DE INFORMÁTICA LTDA</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12A84F4C" w:rsidR="00F04A4C" w:rsidRDefault="00F04A4C" w:rsidP="00642651">
      <w:pPr>
        <w:rPr>
          <w:rFonts w:ascii="Calibri" w:hAnsi="Calibri" w:cs="Calibri"/>
          <w:sz w:val="22"/>
        </w:rPr>
      </w:pPr>
    </w:p>
    <w:p w14:paraId="5DF6C4FD" w14:textId="5EF00875" w:rsidR="00E93F09" w:rsidRDefault="00E93F09" w:rsidP="00642651">
      <w:pPr>
        <w:rPr>
          <w:rFonts w:ascii="Calibri" w:hAnsi="Calibri" w:cs="Calibri"/>
          <w:sz w:val="22"/>
        </w:rPr>
      </w:pPr>
    </w:p>
    <w:p w14:paraId="1C5E13D8" w14:textId="77777777" w:rsidR="00E93F09" w:rsidRDefault="00E93F09" w:rsidP="00E93F09">
      <w:pPr>
        <w:ind w:right="27"/>
        <w:jc w:val="center"/>
        <w:rPr>
          <w:rFonts w:ascii="Calibri" w:hAnsi="Calibri" w:cs="Calibri"/>
          <w:i/>
          <w:iCs/>
          <w:sz w:val="22"/>
        </w:rPr>
      </w:pPr>
    </w:p>
    <w:p w14:paraId="12088CF1" w14:textId="77777777" w:rsidR="00E93F09" w:rsidRDefault="00E93F09" w:rsidP="00E93F09">
      <w:pPr>
        <w:ind w:right="27"/>
        <w:jc w:val="center"/>
        <w:rPr>
          <w:rFonts w:ascii="Calibri" w:hAnsi="Calibri" w:cs="Calibri"/>
          <w:i/>
          <w:iCs/>
          <w:sz w:val="22"/>
        </w:rPr>
      </w:pPr>
    </w:p>
    <w:p w14:paraId="500B5B05" w14:textId="602BF951" w:rsidR="00E93F09" w:rsidRDefault="00E93F09" w:rsidP="00E93F09">
      <w:pPr>
        <w:ind w:right="27"/>
        <w:jc w:val="center"/>
        <w:rPr>
          <w:rFonts w:ascii="Calibri" w:hAnsi="Calibri" w:cs="Calibri"/>
          <w:i/>
          <w:iCs/>
          <w:sz w:val="22"/>
        </w:rPr>
        <w:sectPr w:rsidR="00E93F09" w:rsidSect="00AC05BA">
          <w:type w:val="continuous"/>
          <w:pgSz w:w="11907" w:h="16840" w:code="9"/>
          <w:pgMar w:top="851" w:right="708" w:bottom="794" w:left="1134" w:header="567" w:footer="567" w:gutter="0"/>
          <w:cols w:space="720"/>
        </w:sectPr>
      </w:pPr>
    </w:p>
    <w:p w14:paraId="04FDD421" w14:textId="77777777" w:rsidR="00E93F09" w:rsidRDefault="00E93F09" w:rsidP="00E93F09">
      <w:pPr>
        <w:ind w:right="27"/>
        <w:jc w:val="center"/>
        <w:rPr>
          <w:rFonts w:ascii="Calibri" w:hAnsi="Calibri" w:cs="Calibri"/>
          <w:i/>
          <w:iCs/>
          <w:sz w:val="22"/>
        </w:rPr>
      </w:pPr>
    </w:p>
    <w:p w14:paraId="2CDC41B8" w14:textId="77777777" w:rsidR="00E93F09" w:rsidRDefault="00E93F09" w:rsidP="00E93F09">
      <w:pPr>
        <w:ind w:right="27"/>
        <w:jc w:val="center"/>
        <w:rPr>
          <w:rFonts w:ascii="Calibri" w:hAnsi="Calibri" w:cs="Calibri"/>
          <w:i/>
          <w:iCs/>
          <w:sz w:val="22"/>
        </w:rPr>
      </w:pPr>
    </w:p>
    <w:p w14:paraId="31BD103E" w14:textId="61F5C6E6" w:rsidR="00E93F09" w:rsidRPr="0034514C" w:rsidRDefault="00E93F09" w:rsidP="00E93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10999E4" w14:textId="3C569F21" w:rsidR="00E93F09" w:rsidRDefault="00E93F09" w:rsidP="00E93F09">
      <w:pPr>
        <w:jc w:val="center"/>
        <w:rPr>
          <w:rFonts w:ascii="Calibri" w:hAnsi="Calibri" w:cs="Calibri"/>
          <w:b/>
          <w:bCs/>
          <w:sz w:val="22"/>
          <w:szCs w:val="22"/>
        </w:rPr>
      </w:pPr>
      <w:r>
        <w:rPr>
          <w:rFonts w:ascii="Calibri" w:hAnsi="Calibri" w:cs="Calibri"/>
          <w:b/>
          <w:bCs/>
          <w:sz w:val="22"/>
          <w:szCs w:val="22"/>
        </w:rPr>
        <w:t>SULSOFT SERVIÇOS DE PROCESSAMENTO DE DADOS LTDA</w:t>
      </w:r>
    </w:p>
    <w:p w14:paraId="2979B958" w14:textId="3DC81F30" w:rsidR="00E93F09" w:rsidRDefault="00E93F09" w:rsidP="00E93F09">
      <w:pPr>
        <w:jc w:val="center"/>
        <w:rPr>
          <w:rFonts w:ascii="Calibri" w:hAnsi="Calibri" w:cs="Calibri"/>
          <w:b/>
          <w:bCs/>
          <w:sz w:val="22"/>
          <w:szCs w:val="22"/>
        </w:rPr>
      </w:pPr>
    </w:p>
    <w:p w14:paraId="41615372" w14:textId="4DCB228A" w:rsidR="00E93F09" w:rsidRDefault="00E93F09" w:rsidP="00E93F09">
      <w:pPr>
        <w:jc w:val="center"/>
        <w:rPr>
          <w:rFonts w:ascii="Calibri" w:hAnsi="Calibri" w:cs="Calibri"/>
          <w:b/>
          <w:bCs/>
          <w:sz w:val="22"/>
          <w:szCs w:val="22"/>
        </w:rPr>
      </w:pPr>
    </w:p>
    <w:p w14:paraId="58619C70" w14:textId="77777777" w:rsidR="00E93F09" w:rsidRPr="0034514C" w:rsidRDefault="00E93F09" w:rsidP="00E93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BB6202" w14:textId="3411FF50" w:rsidR="00E93F09" w:rsidRPr="00AE67EB" w:rsidRDefault="00E93F09" w:rsidP="00E93F09">
      <w:pPr>
        <w:ind w:right="27"/>
        <w:jc w:val="center"/>
        <w:rPr>
          <w:rFonts w:ascii="Calibri" w:hAnsi="Calibri" w:cs="Calibri"/>
          <w:b/>
          <w:bCs/>
          <w:sz w:val="22"/>
          <w:szCs w:val="22"/>
        </w:rPr>
      </w:pPr>
      <w:r>
        <w:rPr>
          <w:rFonts w:ascii="Calibri" w:hAnsi="Calibri" w:cs="Calibri"/>
          <w:b/>
          <w:bCs/>
          <w:sz w:val="22"/>
          <w:szCs w:val="22"/>
        </w:rPr>
        <w:t>WORKWARE COMERCIAL E INFORMÁTICA LTDA</w:t>
      </w:r>
    </w:p>
    <w:p w14:paraId="36ABC117" w14:textId="77777777" w:rsidR="00E93F09" w:rsidRPr="005711D8" w:rsidRDefault="00E93F09" w:rsidP="00E93F09">
      <w:pPr>
        <w:ind w:right="27"/>
        <w:jc w:val="center"/>
        <w:rPr>
          <w:rFonts w:ascii="Calibri" w:hAnsi="Calibri" w:cs="Calibri"/>
          <w:sz w:val="22"/>
          <w:szCs w:val="22"/>
        </w:rPr>
      </w:pPr>
    </w:p>
    <w:p w14:paraId="761B6B70" w14:textId="77777777" w:rsidR="00E93F09" w:rsidRDefault="00E93F09" w:rsidP="00E93F09">
      <w:pPr>
        <w:ind w:right="27"/>
        <w:jc w:val="center"/>
        <w:rPr>
          <w:rFonts w:ascii="Calibri" w:hAnsi="Calibri" w:cs="Calibri"/>
          <w:i/>
          <w:iCs/>
          <w:sz w:val="22"/>
        </w:rPr>
      </w:pPr>
    </w:p>
    <w:p w14:paraId="4971B6C9" w14:textId="77777777" w:rsidR="00E93F09" w:rsidRDefault="00E93F09" w:rsidP="00E93F09">
      <w:pPr>
        <w:ind w:right="27"/>
        <w:jc w:val="center"/>
        <w:rPr>
          <w:rFonts w:ascii="Calibri" w:hAnsi="Calibri" w:cs="Calibri"/>
          <w:i/>
          <w:iCs/>
          <w:sz w:val="22"/>
        </w:rPr>
      </w:pPr>
    </w:p>
    <w:p w14:paraId="26C1BBD5" w14:textId="18D1F35B" w:rsidR="00E93F09" w:rsidRDefault="00E93F09" w:rsidP="00E93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57D4B2A" w14:textId="320DF3B4" w:rsidR="00E93F09" w:rsidRPr="00E93F09" w:rsidRDefault="00E93F09" w:rsidP="00E93F09">
      <w:pPr>
        <w:ind w:right="27"/>
        <w:jc w:val="center"/>
        <w:rPr>
          <w:rFonts w:ascii="Calibri" w:hAnsi="Calibri" w:cs="Calibri"/>
          <w:b/>
          <w:bCs/>
          <w:sz w:val="22"/>
        </w:rPr>
      </w:pPr>
      <w:r w:rsidRPr="00E93F09">
        <w:rPr>
          <w:rFonts w:ascii="Calibri" w:hAnsi="Calibri" w:cs="Calibri"/>
          <w:b/>
          <w:bCs/>
          <w:sz w:val="22"/>
        </w:rPr>
        <w:t>ENG COMERCIO DE COMPUTADORES LTDA - EPP</w:t>
      </w:r>
    </w:p>
    <w:p w14:paraId="13BAE8A5" w14:textId="78E2902B" w:rsidR="00E93F09" w:rsidRPr="00E93F09" w:rsidRDefault="00E93F09" w:rsidP="00E93F09">
      <w:pPr>
        <w:ind w:right="27"/>
        <w:rPr>
          <w:rFonts w:ascii="Calibri" w:hAnsi="Calibri" w:cs="Calibri"/>
          <w:i/>
          <w:iCs/>
          <w:sz w:val="22"/>
        </w:rPr>
        <w:sectPr w:rsidR="00E93F09" w:rsidRPr="00E93F09" w:rsidSect="00E93F09">
          <w:type w:val="continuous"/>
          <w:pgSz w:w="11907" w:h="16840" w:code="9"/>
          <w:pgMar w:top="851" w:right="708" w:bottom="794" w:left="1134" w:header="567" w:footer="567" w:gutter="0"/>
          <w:cols w:num="3" w:space="720"/>
        </w:sectPr>
      </w:pPr>
    </w:p>
    <w:p w14:paraId="39815595" w14:textId="62C67311" w:rsidR="00E93F09" w:rsidRDefault="00E93F09" w:rsidP="00642651">
      <w:pPr>
        <w:rPr>
          <w:rFonts w:ascii="Calibri" w:hAnsi="Calibri" w:cs="Calibri"/>
          <w:sz w:val="22"/>
        </w:rPr>
      </w:pPr>
    </w:p>
    <w:p w14:paraId="72393B2C" w14:textId="18A00BAF" w:rsidR="00E93F09" w:rsidRDefault="00E93F09" w:rsidP="00642651">
      <w:pPr>
        <w:rPr>
          <w:rFonts w:ascii="Calibri" w:hAnsi="Calibri" w:cs="Calibri"/>
          <w:sz w:val="22"/>
        </w:rPr>
      </w:pPr>
    </w:p>
    <w:p w14:paraId="40054212" w14:textId="77777777" w:rsidR="00E93F09" w:rsidRDefault="00E93F09" w:rsidP="00E93F09">
      <w:pPr>
        <w:ind w:right="27"/>
        <w:jc w:val="center"/>
        <w:rPr>
          <w:rFonts w:ascii="Calibri" w:hAnsi="Calibri" w:cs="Calibri"/>
          <w:i/>
          <w:iCs/>
          <w:sz w:val="22"/>
        </w:rPr>
        <w:sectPr w:rsidR="00E93F09" w:rsidSect="00AC05BA">
          <w:type w:val="continuous"/>
          <w:pgSz w:w="11907" w:h="16840" w:code="9"/>
          <w:pgMar w:top="851" w:right="708" w:bottom="794" w:left="1134" w:header="567" w:footer="567" w:gutter="0"/>
          <w:cols w:space="720"/>
        </w:sectPr>
      </w:pPr>
    </w:p>
    <w:p w14:paraId="63DD6C57" w14:textId="77777777" w:rsidR="00E93F09" w:rsidRDefault="00E93F09" w:rsidP="00E93F09">
      <w:pPr>
        <w:ind w:right="27"/>
        <w:jc w:val="center"/>
        <w:rPr>
          <w:rFonts w:ascii="Calibri" w:hAnsi="Calibri" w:cs="Calibri"/>
          <w:i/>
          <w:iCs/>
          <w:sz w:val="22"/>
        </w:rPr>
      </w:pPr>
    </w:p>
    <w:p w14:paraId="12130E1B" w14:textId="77777777" w:rsidR="00E93F09" w:rsidRDefault="00E93F09" w:rsidP="00E93F09">
      <w:pPr>
        <w:ind w:right="27"/>
        <w:jc w:val="center"/>
        <w:rPr>
          <w:rFonts w:ascii="Calibri" w:hAnsi="Calibri" w:cs="Calibri"/>
          <w:i/>
          <w:iCs/>
          <w:sz w:val="22"/>
        </w:rPr>
      </w:pPr>
    </w:p>
    <w:p w14:paraId="21883B0C" w14:textId="77777777" w:rsidR="00E93F09" w:rsidRDefault="00E93F09" w:rsidP="00E93F09">
      <w:pPr>
        <w:ind w:right="27"/>
        <w:jc w:val="center"/>
        <w:rPr>
          <w:rFonts w:ascii="Calibri" w:hAnsi="Calibri" w:cs="Calibri"/>
          <w:i/>
          <w:iCs/>
          <w:sz w:val="22"/>
        </w:rPr>
      </w:pPr>
    </w:p>
    <w:p w14:paraId="04153871" w14:textId="77777777" w:rsidR="00E93F09" w:rsidRDefault="00E93F09" w:rsidP="00E93F09">
      <w:pPr>
        <w:ind w:right="27"/>
        <w:jc w:val="center"/>
        <w:rPr>
          <w:rFonts w:ascii="Calibri" w:hAnsi="Calibri" w:cs="Calibri"/>
          <w:i/>
          <w:iCs/>
          <w:sz w:val="22"/>
        </w:rPr>
      </w:pPr>
    </w:p>
    <w:p w14:paraId="016ADBCA" w14:textId="77777777" w:rsidR="00E93F09" w:rsidRDefault="00E93F09" w:rsidP="00E93F09">
      <w:pPr>
        <w:ind w:right="27"/>
        <w:jc w:val="center"/>
        <w:rPr>
          <w:rFonts w:ascii="Calibri" w:hAnsi="Calibri" w:cs="Calibri"/>
          <w:i/>
          <w:iCs/>
          <w:sz w:val="22"/>
        </w:rPr>
      </w:pPr>
    </w:p>
    <w:p w14:paraId="761C52DE" w14:textId="1C47E5A0" w:rsidR="00E93F09" w:rsidRDefault="00E93F09" w:rsidP="00E93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7A41598" w14:textId="7D3D02CC" w:rsidR="00E93F09" w:rsidRDefault="00E93F09" w:rsidP="00E93F09">
      <w:pPr>
        <w:ind w:right="27"/>
        <w:jc w:val="center"/>
        <w:rPr>
          <w:rFonts w:ascii="Calibri" w:hAnsi="Calibri" w:cs="Calibri"/>
          <w:b/>
          <w:bCs/>
          <w:sz w:val="22"/>
        </w:rPr>
      </w:pPr>
      <w:r w:rsidRPr="00E93F09">
        <w:rPr>
          <w:rFonts w:ascii="Calibri" w:hAnsi="Calibri" w:cs="Calibri"/>
          <w:b/>
          <w:bCs/>
          <w:sz w:val="22"/>
        </w:rPr>
        <w:t>DUOWARE SOFTWARES LTDA</w:t>
      </w:r>
    </w:p>
    <w:p w14:paraId="28A14C3D" w14:textId="4EF68B03" w:rsidR="00E93F09" w:rsidRDefault="00E93F09" w:rsidP="00E93F09">
      <w:pPr>
        <w:ind w:right="27"/>
        <w:jc w:val="center"/>
        <w:rPr>
          <w:rFonts w:ascii="Calibri" w:hAnsi="Calibri" w:cs="Calibri"/>
          <w:b/>
          <w:bCs/>
          <w:sz w:val="22"/>
        </w:rPr>
      </w:pPr>
    </w:p>
    <w:p w14:paraId="633FDD89" w14:textId="2422BCBE" w:rsidR="00E93F09" w:rsidRDefault="00E93F09" w:rsidP="00E93F09">
      <w:pPr>
        <w:ind w:right="27"/>
        <w:jc w:val="center"/>
        <w:rPr>
          <w:rFonts w:ascii="Calibri" w:hAnsi="Calibri" w:cs="Calibri"/>
          <w:b/>
          <w:bCs/>
          <w:sz w:val="22"/>
        </w:rPr>
      </w:pPr>
    </w:p>
    <w:p w14:paraId="63AF950C" w14:textId="77777777" w:rsidR="00E93F09" w:rsidRPr="00E93F09" w:rsidRDefault="00E93F09" w:rsidP="00E93F09">
      <w:pPr>
        <w:ind w:right="27"/>
        <w:jc w:val="center"/>
        <w:rPr>
          <w:rFonts w:ascii="Calibri" w:hAnsi="Calibri" w:cs="Calibri"/>
          <w:b/>
          <w:bCs/>
          <w:sz w:val="22"/>
        </w:rPr>
      </w:pPr>
    </w:p>
    <w:p w14:paraId="1F562C17" w14:textId="77777777" w:rsidR="00E93F09" w:rsidRDefault="00E93F09" w:rsidP="00642651">
      <w:pPr>
        <w:rPr>
          <w:rFonts w:ascii="Calibri" w:hAnsi="Calibri" w:cs="Calibri"/>
          <w:sz w:val="22"/>
        </w:rPr>
        <w:sectPr w:rsidR="00E93F09" w:rsidSect="00E93F09">
          <w:type w:val="continuous"/>
          <w:pgSz w:w="11907" w:h="16840" w:code="9"/>
          <w:pgMar w:top="851" w:right="708" w:bottom="794" w:left="1134" w:header="567" w:footer="567" w:gutter="0"/>
          <w:cols w:num="3" w:space="720"/>
        </w:sectPr>
      </w:pPr>
    </w:p>
    <w:p w14:paraId="4EED066D" w14:textId="24C47200" w:rsidR="00E93F09" w:rsidRPr="005711D8" w:rsidRDefault="00E93F09" w:rsidP="00642651">
      <w:pPr>
        <w:rPr>
          <w:rFonts w:ascii="Calibri" w:hAnsi="Calibri" w:cs="Calibri"/>
          <w:sz w:val="22"/>
        </w:rPr>
      </w:pPr>
    </w:p>
    <w:sectPr w:rsidR="00E93F09" w:rsidRPr="005711D8" w:rsidSect="00AC05BA">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671D42" w:rsidRDefault="00671D42">
      <w:r>
        <w:separator/>
      </w:r>
    </w:p>
  </w:endnote>
  <w:endnote w:type="continuationSeparator" w:id="0">
    <w:p w14:paraId="75E7FA73" w14:textId="77777777" w:rsidR="00671D42" w:rsidRDefault="00671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7210367E" w:rsidR="00671D42" w:rsidRDefault="00671D42" w:rsidP="00352F71">
    <w:pPr>
      <w:pStyle w:val="Rodap"/>
      <w:tabs>
        <w:tab w:val="clear" w:pos="4419"/>
        <w:tab w:val="center" w:pos="0"/>
      </w:tabs>
      <w:rPr>
        <w:color w:val="0000FF"/>
        <w:sz w:val="14"/>
      </w:rPr>
    </w:pPr>
    <w:r w:rsidRPr="00EC4853">
      <w:rPr>
        <w:sz w:val="14"/>
      </w:rPr>
      <w:t>PE 0773/2021</w:t>
    </w:r>
    <w:r>
      <w:rPr>
        <w:sz w:val="14"/>
      </w:rPr>
      <w:t xml:space="preserve">                                                                                                                                                                                                                                           Página </w:t>
    </w:r>
    <w:r>
      <w:rPr>
        <w:sz w:val="14"/>
      </w:rPr>
      <w:fldChar w:fldCharType="begin"/>
    </w:r>
    <w:r>
      <w:rPr>
        <w:sz w:val="14"/>
      </w:rPr>
      <w:instrText xml:space="preserve"> PAGE </w:instrText>
    </w:r>
    <w:r>
      <w:rPr>
        <w:sz w:val="14"/>
      </w:rPr>
      <w:fldChar w:fldCharType="separate"/>
    </w:r>
    <w:r w:rsidR="00A47359">
      <w:rPr>
        <w:noProof/>
        <w:sz w:val="14"/>
      </w:rPr>
      <w:t>11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A47359">
      <w:rPr>
        <w:noProof/>
        <w:sz w:val="14"/>
      </w:rPr>
      <w:t>20</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671D42" w:rsidRDefault="00671D42">
      <w:r>
        <w:separator/>
      </w:r>
    </w:p>
  </w:footnote>
  <w:footnote w:type="continuationSeparator" w:id="0">
    <w:p w14:paraId="76988453" w14:textId="77777777" w:rsidR="00671D42" w:rsidRDefault="00671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71D42" w:rsidRDefault="00671D4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71D42" w:rsidRPr="006A59DF" w:rsidRDefault="00671D42">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52A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1D42"/>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61DC"/>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3FD8"/>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7359"/>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5BA"/>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203F"/>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0A62"/>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3F09"/>
    <w:rsid w:val="00E94CE5"/>
    <w:rsid w:val="00E94DFB"/>
    <w:rsid w:val="00E95864"/>
    <w:rsid w:val="00E95D26"/>
    <w:rsid w:val="00E979FF"/>
    <w:rsid w:val="00EA465E"/>
    <w:rsid w:val="00EB3FC9"/>
    <w:rsid w:val="00EB75EA"/>
    <w:rsid w:val="00EB7782"/>
    <w:rsid w:val="00EC4853"/>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3939B3"/>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ECCDD-6530-4EA4-91F5-54382E9DC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510</Words>
  <Characters>2759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3263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18</cp:revision>
  <cp:lastPrinted>2021-06-28T20:53:00Z</cp:lastPrinted>
  <dcterms:created xsi:type="dcterms:W3CDTF">2020-05-14T18:48:00Z</dcterms:created>
  <dcterms:modified xsi:type="dcterms:W3CDTF">2021-07-23T21:57:00Z</dcterms:modified>
</cp:coreProperties>
</file>